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B50BA0">
      <w:pPr>
        <w:jc w:val="center"/>
      </w:pPr>
      <w:r>
        <w:rPr>
          <w:rFonts w:ascii="Arial" w:hAnsi="Arial" w:cs="Arial"/>
          <w:sz w:val="24"/>
          <w:szCs w:val="24"/>
        </w:rPr>
        <w:t>DICHIARAZIONE RELATIVA AL PUNTEGGIO AGGIUNTIVO</w:t>
      </w:r>
    </w:p>
    <w:p w:rsidR="00000000" w:rsidRDefault="00B50BA0"/>
    <w:p w:rsidR="00000000" w:rsidRDefault="00B50BA0"/>
    <w:p w:rsidR="00000000" w:rsidRDefault="00B50BA0">
      <w:pPr>
        <w:jc w:val="both"/>
        <w:rPr>
          <w:rFonts w:ascii="Courier New" w:hAnsi="Courier New" w:cs="Courier New"/>
          <w:strike/>
        </w:rPr>
      </w:pPr>
      <w:r>
        <w:rPr>
          <w:rFonts w:ascii="Courier New" w:hAnsi="Courier New" w:cs="Courier New"/>
        </w:rPr>
        <w:t>Io sottoscritto ___________________________________________________, consapevole delle responsabilità civili, penali e amministrative, derivanti da dichiarazioni false e mendaci nonché delle relative sanzion</w:t>
      </w:r>
      <w:r>
        <w:rPr>
          <w:rFonts w:ascii="Courier New" w:hAnsi="Courier New" w:cs="Courier New"/>
        </w:rPr>
        <w:t>i previste dalle disposizioni vigenti, dichiaro di aver diritto all’attribuzione del punteggio aggiuntivo ai sensi del Titolo I lettera F della tabella di valutazione Allegato E. del CCNI vigente.</w:t>
      </w:r>
    </w:p>
    <w:p w:rsidR="00000000" w:rsidRDefault="00B50BA0">
      <w:pPr>
        <w:jc w:val="both"/>
        <w:rPr>
          <w:rFonts w:ascii="Courier New" w:hAnsi="Courier New" w:cs="Courier New"/>
          <w:strike/>
        </w:rPr>
      </w:pPr>
    </w:p>
    <w:p w:rsidR="00000000" w:rsidRDefault="00B50BA0">
      <w:pPr>
        <w:spacing w:after="120"/>
        <w:jc w:val="center"/>
        <w:rPr>
          <w:rFonts w:ascii="Courier New" w:hAnsi="Courier New" w:cs="Courier New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16.05pt;width:108.95pt;height:21.6pt;z-index:251652608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000000" w:rsidRDefault="00B50BA0">
                  <w:pPr>
                    <w:pStyle w:val="Contenutocornice"/>
                  </w:pPr>
                </w:p>
              </w:txbxContent>
            </v:textbox>
            <w10:wrap type="square"/>
          </v:shape>
        </w:pict>
      </w:r>
      <w:r>
        <w:rPr>
          <w:rFonts w:ascii="Courier New" w:hAnsi="Courier New" w:cs="Courier New"/>
        </w:rPr>
        <w:t>A tale fine dichiaro:</w:t>
      </w:r>
    </w:p>
    <w:p w:rsidR="00000000" w:rsidRDefault="00B50BA0">
      <w:pPr>
        <w:numPr>
          <w:ilvl w:val="1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 essere stat_ titolare nell’anno </w:t>
      </w:r>
      <w:r>
        <w:rPr>
          <w:rFonts w:ascii="Courier New" w:hAnsi="Courier New" w:cs="Courier New"/>
        </w:rPr>
        <w:t>scolastico *</w:t>
      </w:r>
    </w:p>
    <w:p w:rsidR="00000000" w:rsidRDefault="00B50BA0">
      <w:pPr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</w:rPr>
        <w:t xml:space="preserve">presso la scuola: </w:t>
      </w:r>
    </w:p>
    <w:p w:rsidR="00000000" w:rsidRDefault="00B50BA0">
      <w:pPr>
        <w:spacing w:before="160"/>
        <w:ind w:left="357"/>
        <w:jc w:val="both"/>
      </w:pPr>
      <w:r>
        <w:rPr>
          <w:rFonts w:ascii="Courier New" w:hAnsi="Courier New" w:cs="Courier New"/>
          <w:i/>
        </w:rPr>
        <w:t>*indicare un anno scolastico compreso tra il 1999/2000 e il 2004/2005</w:t>
      </w:r>
    </w:p>
    <w:p w:rsidR="00000000" w:rsidRDefault="00B50BA0">
      <w:pPr>
        <w:spacing w:after="40"/>
        <w:jc w:val="both"/>
        <w:rPr>
          <w:rFonts w:ascii="Courier New" w:hAnsi="Courier New" w:cs="Courier New"/>
        </w:rPr>
      </w:pPr>
      <w:r>
        <w:pict>
          <v:shape id="_x0000_s1027" type="#_x0000_t202" style="position:absolute;left:0;text-align:left;margin-left:18pt;margin-top:9.4pt;width:467.95pt;height:29.75pt;z-index:251653632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000000" w:rsidRDefault="00B50BA0">
                  <w:pPr>
                    <w:pStyle w:val="Contenutocornice"/>
                  </w:pPr>
                </w:p>
              </w:txbxContent>
            </v:textbox>
            <w10:wrap type="square"/>
          </v:shape>
        </w:pict>
      </w:r>
    </w:p>
    <w:p w:rsidR="00000000" w:rsidRDefault="00B50BA0">
      <w:pPr>
        <w:spacing w:after="40"/>
        <w:jc w:val="both"/>
        <w:rPr>
          <w:rFonts w:ascii="Courier New" w:hAnsi="Courier New" w:cs="Courier New"/>
        </w:rPr>
      </w:pPr>
    </w:p>
    <w:p w:rsidR="00000000" w:rsidRDefault="00B50BA0">
      <w:pPr>
        <w:spacing w:after="40"/>
        <w:jc w:val="both"/>
        <w:rPr>
          <w:rFonts w:ascii="Courier New" w:hAnsi="Courier New" w:cs="Courier New"/>
        </w:rPr>
      </w:pPr>
    </w:p>
    <w:p w:rsidR="00000000" w:rsidRDefault="00B50BA0">
      <w:pPr>
        <w:numPr>
          <w:ilvl w:val="1"/>
          <w:numId w:val="1"/>
        </w:numPr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 non aver presentato domanda volontaria di trasferimento e/o di passaggio di profilo nell’ambito della provincia di titolarità per un </w:t>
      </w:r>
      <w:r>
        <w:rPr>
          <w:rFonts w:ascii="Courier New" w:hAnsi="Courier New" w:cs="Courier New"/>
          <w:bCs/>
        </w:rPr>
        <w:t>triennio conti</w:t>
      </w:r>
      <w:r>
        <w:rPr>
          <w:rFonts w:ascii="Courier New" w:hAnsi="Courier New" w:cs="Courier New"/>
          <w:bCs/>
        </w:rPr>
        <w:t>nuativo</w:t>
      </w:r>
      <w:r>
        <w:rPr>
          <w:rFonts w:ascii="Courier New" w:hAnsi="Courier New" w:cs="Courier New"/>
        </w:rPr>
        <w:t>, successivo all’anno scolastico precedentemente indicato e compreso tra le domande di mobilità per l’A.S. 2000/2001 e l’A.S 2007/2008, ovvero di averla revocata nei termini previsti dall’ordinanza sulla mobilità (1)</w:t>
      </w:r>
    </w:p>
    <w:p w:rsidR="00000000" w:rsidRDefault="00B50BA0">
      <w:pPr>
        <w:spacing w:after="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oppure</w:t>
      </w:r>
    </w:p>
    <w:p w:rsidR="00000000" w:rsidRDefault="00B50BA0">
      <w:pPr>
        <w:numPr>
          <w:ilvl w:val="1"/>
          <w:numId w:val="1"/>
        </w:numPr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 aver presentato, succe</w:t>
      </w:r>
      <w:r>
        <w:rPr>
          <w:rFonts w:ascii="Courier New" w:hAnsi="Courier New" w:cs="Courier New"/>
        </w:rPr>
        <w:t>ssivamente all’anno scolastico precedentemente indicato, nell’ambito della provincia di titolarità domanda condizionata di trasferimento, e/o domanda di rientro nella scuola di precedente titolarità, in quanto, essendo stato individuato soprannumerario, ho</w:t>
      </w:r>
      <w:r>
        <w:rPr>
          <w:rFonts w:ascii="Courier New" w:hAnsi="Courier New" w:cs="Courier New"/>
        </w:rPr>
        <w:t xml:space="preserve"> fruito del diritto alla precedenza di cui ai punti II e IV dell’art. 7, comma 1 del CCNI sulla mobilità (2)</w:t>
      </w:r>
    </w:p>
    <w:p w:rsidR="00000000" w:rsidRDefault="00B50BA0">
      <w:pPr>
        <w:spacing w:after="120"/>
        <w:jc w:val="both"/>
        <w:rPr>
          <w:rFonts w:ascii="Courier New" w:hAnsi="Courier New" w:cs="Courier New"/>
        </w:rPr>
      </w:pPr>
    </w:p>
    <w:p w:rsidR="00000000" w:rsidRDefault="00B50BA0">
      <w:pPr>
        <w:spacing w:after="4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>anno scolastico *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scuola di titolarità</w:t>
      </w:r>
    </w:p>
    <w:p w:rsidR="00000000" w:rsidRDefault="00B50BA0">
      <w:pPr>
        <w:spacing w:before="120" w:after="120"/>
        <w:ind w:left="357"/>
        <w:jc w:val="both"/>
      </w:pPr>
      <w:r>
        <w:rPr>
          <w:rFonts w:ascii="Courier New" w:hAnsi="Courier New" w:cs="Courier New"/>
          <w:i/>
        </w:rPr>
        <w:t>*indicare tre anni scolastici a partire dal 2000/2001 o successivi a quello precedentemente indicato</w:t>
      </w:r>
    </w:p>
    <w:p w:rsidR="00000000" w:rsidRDefault="00B50BA0">
      <w:pPr>
        <w:spacing w:after="40"/>
        <w:jc w:val="both"/>
        <w:rPr>
          <w:rFonts w:ascii="Courier New" w:hAnsi="Courier New" w:cs="Courier New"/>
        </w:rPr>
      </w:pPr>
      <w:r>
        <w:pict>
          <v:shape id="_x0000_s1028" type="#_x0000_t202" style="position:absolute;left:0;text-align:left;margin-left:41pt;margin-top:10.3pt;width:80.95pt;height:26.95pt;z-index:251654656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000000" w:rsidRDefault="00B50BA0">
                  <w:pPr>
                    <w:pStyle w:val="Contenutocornice"/>
                  </w:pPr>
                </w:p>
              </w:txbxContent>
            </v:textbox>
            <w10:wrap type="square"/>
          </v:shape>
        </w:pict>
      </w:r>
      <w:r>
        <w:pict>
          <v:shape id="_x0000_s1029" type="#_x0000_t202" style="position:absolute;left:0;text-align:left;margin-left:44pt;margin-top:96.6pt;width:78.95pt;height:26.95pt;z-index:251655680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000000" w:rsidRDefault="00B50BA0">
                  <w:pPr>
                    <w:pStyle w:val="Contenutocornice"/>
                  </w:pPr>
                </w:p>
              </w:txbxContent>
            </v:textbox>
            <w10:wrap type="square"/>
          </v:shape>
        </w:pict>
      </w:r>
      <w:r>
        <w:pict>
          <v:shape id="_x0000_s1030" type="#_x0000_t202" style="position:absolute;left:0;text-align:left;margin-left:135pt;margin-top:55.85pt;width:351.95pt;height:26.95pt;z-index:251656704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000000" w:rsidRDefault="00B50BA0">
                  <w:pPr>
                    <w:pStyle w:val="Contenutocornice"/>
                  </w:pPr>
                </w:p>
              </w:txbxContent>
            </v:textbox>
            <w10:wrap type="square"/>
          </v:shape>
        </w:pict>
      </w:r>
      <w:r>
        <w:pict>
          <v:shape id="_x0000_s1031" type="#_x0000_t202" style="position:absolute;left:0;text-align:left;margin-left:9pt;margin-top:10.85pt;width:26.95pt;height:26.95pt;z-index:251657728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000000" w:rsidRDefault="00B50BA0">
                  <w:pPr>
                    <w:pStyle w:val="Contenutocornice"/>
                    <w:ind w:right="-120"/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</w:p>
              </w:txbxContent>
            </v:textbox>
            <w10:wrap type="square"/>
          </v:shape>
        </w:pict>
      </w:r>
      <w:r>
        <w:pict>
          <v:shape id="_x0000_s1032" type="#_x0000_t202" style="position:absolute;left:0;text-align:left;margin-left:9pt;margin-top:96.75pt;width:26.1pt;height:26.95pt;z-index:251658752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000000" w:rsidRDefault="00B50BA0">
                  <w:pPr>
                    <w:pStyle w:val="Contenutocornice"/>
                    <w:ind w:left="-180" w:right="60" w:firstLine="180"/>
                  </w:pPr>
                  <w:r>
                    <w:rPr>
                      <w:rFonts w:ascii="Arial" w:hAnsi="Arial" w:cs="Arial"/>
                      <w:b/>
                    </w:rPr>
                    <w:t>3</w:t>
                  </w:r>
                </w:p>
              </w:txbxContent>
            </v:textbox>
            <w10:wrap type="square"/>
          </v:shape>
        </w:pict>
      </w:r>
      <w:r>
        <w:pict>
          <v:shape id="_x0000_s1033" type="#_x0000_t202" style="position:absolute;left:0;text-align:left;margin-left:9pt;margin-top:56pt;width:26.95pt;height:26.95pt;z-index:251659776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000000" w:rsidRDefault="00B50BA0">
                  <w:pPr>
                    <w:pStyle w:val="Contenutocornice"/>
                  </w:pPr>
                  <w:r>
                    <w:rPr>
                      <w:rFonts w:ascii="Arial" w:hAnsi="Arial" w:cs="Arial"/>
                      <w:b/>
                    </w:rPr>
                    <w:t>2</w:t>
                  </w:r>
                </w:p>
              </w:txbxContent>
            </v:textbox>
            <w10:wrap type="square"/>
          </v:shape>
        </w:pict>
      </w:r>
      <w:r>
        <w:pict>
          <v:shape id="_x0000_s1034" type="#_x0000_t202" style="position:absolute;left:0;text-align:left;margin-left:135pt;margin-top:96.6pt;width:350.95pt;height:27.6pt;z-index:251660800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000000" w:rsidRDefault="00B50BA0">
                  <w:pPr>
                    <w:pStyle w:val="Contenutocornice"/>
                  </w:pPr>
                </w:p>
              </w:txbxContent>
            </v:textbox>
            <w10:wrap type="square"/>
          </v:shape>
        </w:pict>
      </w:r>
      <w:r>
        <w:pict>
          <v:shape id="_x0000_s1035" type="#_x0000_t202" style="position:absolute;left:0;text-align:left;margin-left:135pt;margin-top:10.3pt;width:350.95pt;height:26.95pt;z-index:251661824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000000" w:rsidRDefault="00B50BA0">
                  <w:pPr>
                    <w:pStyle w:val="Contenutocornice"/>
                  </w:pPr>
                </w:p>
              </w:txbxContent>
            </v:textbox>
            <w10:wrap type="square"/>
          </v:shape>
        </w:pict>
      </w:r>
      <w:r>
        <w:pict>
          <v:shape id="_x0000_s1036" type="#_x0000_t202" style="position:absolute;left:0;text-align:left;margin-left:43pt;margin-top:55.85pt;width:80.95pt;height:26.95pt;z-index:251662848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000000" w:rsidRDefault="00B50BA0">
                  <w:pPr>
                    <w:pStyle w:val="Contenutocornice"/>
                  </w:pPr>
                </w:p>
              </w:txbxContent>
            </v:textbox>
            <w10:wrap type="square"/>
          </v:shape>
        </w:pict>
      </w:r>
    </w:p>
    <w:p w:rsidR="00000000" w:rsidRDefault="00B50BA0">
      <w:pPr>
        <w:spacing w:after="40"/>
        <w:jc w:val="both"/>
        <w:rPr>
          <w:rFonts w:ascii="Courier New" w:hAnsi="Courier New" w:cs="Courier New"/>
        </w:rPr>
      </w:pPr>
    </w:p>
    <w:p w:rsidR="00000000" w:rsidRDefault="00B50BA0">
      <w:pPr>
        <w:spacing w:after="40"/>
        <w:jc w:val="both"/>
        <w:rPr>
          <w:rFonts w:ascii="Courier New" w:hAnsi="Courier New" w:cs="Courier New"/>
        </w:rPr>
      </w:pPr>
    </w:p>
    <w:p w:rsidR="00000000" w:rsidRDefault="00B50BA0">
      <w:pPr>
        <w:spacing w:after="40"/>
        <w:jc w:val="both"/>
        <w:rPr>
          <w:rFonts w:ascii="Courier New" w:hAnsi="Courier New" w:cs="Courier New"/>
        </w:rPr>
      </w:pPr>
    </w:p>
    <w:p w:rsidR="00000000" w:rsidRDefault="00B50BA0">
      <w:pPr>
        <w:spacing w:after="40"/>
        <w:jc w:val="both"/>
        <w:rPr>
          <w:rFonts w:ascii="Courier New" w:hAnsi="Courier New" w:cs="Courier New"/>
        </w:rPr>
      </w:pPr>
    </w:p>
    <w:p w:rsidR="00000000" w:rsidRDefault="00B50BA0">
      <w:pPr>
        <w:spacing w:after="40"/>
        <w:jc w:val="both"/>
        <w:rPr>
          <w:rFonts w:ascii="Courier New" w:hAnsi="Courier New" w:cs="Courier New"/>
        </w:rPr>
      </w:pPr>
    </w:p>
    <w:p w:rsidR="00000000" w:rsidRDefault="00B50BA0">
      <w:pPr>
        <w:spacing w:after="40"/>
        <w:jc w:val="both"/>
        <w:rPr>
          <w:rFonts w:ascii="Courier New" w:hAnsi="Courier New" w:cs="Courier New"/>
        </w:rPr>
      </w:pPr>
    </w:p>
    <w:p w:rsidR="00000000" w:rsidRDefault="00B50BA0">
      <w:pPr>
        <w:spacing w:after="40"/>
        <w:jc w:val="both"/>
        <w:rPr>
          <w:rFonts w:ascii="Courier New" w:hAnsi="Courier New" w:cs="Courier New"/>
        </w:rPr>
      </w:pPr>
    </w:p>
    <w:p w:rsidR="00000000" w:rsidRDefault="00B50BA0">
      <w:pPr>
        <w:spacing w:after="120"/>
        <w:jc w:val="center"/>
        <w:rPr>
          <w:rFonts w:ascii="Courier New" w:hAnsi="Courier New" w:cs="Courier New"/>
        </w:rPr>
      </w:pPr>
    </w:p>
    <w:p w:rsidR="00000000" w:rsidRDefault="00B50BA0">
      <w:pPr>
        <w:spacing w:after="1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Dichiaro, inoltre:</w:t>
      </w:r>
    </w:p>
    <w:p w:rsidR="00000000" w:rsidRDefault="00B50BA0">
      <w:pPr>
        <w:numPr>
          <w:ilvl w:val="1"/>
          <w:numId w:val="1"/>
        </w:numPr>
        <w:spacing w:after="12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</w:rPr>
        <w:t>di non aver ottenuto, successivamente all’acquisizione del punteggio aggiuntivo, il trasferimento, il passaggio o l’assegnazione provvisoria nell’ambito della provincia di titolarità a seguito di domanda volontaria (3)</w:t>
      </w:r>
      <w:r>
        <w:rPr>
          <w:rFonts w:ascii="Courier New" w:hAnsi="Courier New" w:cs="Courier New"/>
        </w:rPr>
        <w:t xml:space="preserve"> (4).</w:t>
      </w:r>
    </w:p>
    <w:p w:rsidR="00000000" w:rsidRDefault="00B50BA0">
      <w:pPr>
        <w:spacing w:before="60"/>
        <w:ind w:left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i/>
        </w:rPr>
        <w:t>*riportare l’anno scolastico successivo a quello indicato nel precedente punto 3</w:t>
      </w:r>
    </w:p>
    <w:p w:rsidR="00000000" w:rsidRDefault="00B50BA0">
      <w:pPr>
        <w:spacing w:after="40"/>
        <w:jc w:val="both"/>
        <w:rPr>
          <w:rFonts w:ascii="Courier New" w:hAnsi="Courier New" w:cs="Courier New"/>
        </w:rPr>
      </w:pPr>
    </w:p>
    <w:p w:rsidR="00000000" w:rsidRDefault="00B50BA0">
      <w:pPr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Data_____________</w:t>
      </w:r>
    </w:p>
    <w:p w:rsidR="00000000" w:rsidRDefault="00B50BA0">
      <w:pPr>
        <w:spacing w:after="120"/>
        <w:ind w:left="2832"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(firma)</w:t>
      </w:r>
      <w:r>
        <w:rPr>
          <w:rFonts w:ascii="Courier New" w:hAnsi="Courier New" w:cs="Courier New"/>
        </w:rPr>
        <w:tab/>
        <w:t>_______________________________</w:t>
      </w:r>
    </w:p>
    <w:p w:rsidR="00000000" w:rsidRDefault="00B50BA0">
      <w:pPr>
        <w:spacing w:after="40"/>
        <w:jc w:val="both"/>
        <w:rPr>
          <w:rFonts w:ascii="Courier New" w:hAnsi="Courier New" w:cs="Courier New"/>
        </w:rPr>
      </w:pPr>
    </w:p>
    <w:p w:rsidR="00000000" w:rsidRDefault="00B50BA0">
      <w:pPr>
        <w:spacing w:after="40"/>
        <w:jc w:val="both"/>
        <w:rPr>
          <w:rFonts w:ascii="Courier New" w:hAnsi="Courier New" w:cs="Courier New"/>
        </w:rPr>
      </w:pPr>
    </w:p>
    <w:p w:rsidR="00000000" w:rsidRDefault="00B50BA0">
      <w:pPr>
        <w:spacing w:after="40"/>
        <w:jc w:val="both"/>
        <w:rPr>
          <w:i/>
        </w:rPr>
      </w:pPr>
      <w:r>
        <w:rPr>
          <w:i/>
        </w:rPr>
        <w:t>NOTE</w:t>
      </w:r>
    </w:p>
    <w:p w:rsidR="00000000" w:rsidRDefault="00B50BA0">
      <w:pPr>
        <w:pStyle w:val="BodyText2"/>
        <w:spacing w:before="80" w:after="0" w:line="100" w:lineRule="atLeast"/>
        <w:jc w:val="both"/>
        <w:rPr>
          <w:i/>
        </w:rPr>
      </w:pPr>
      <w:r>
        <w:rPr>
          <w:i/>
          <w:sz w:val="20"/>
          <w:szCs w:val="20"/>
        </w:rPr>
        <w:t xml:space="preserve">(1) Il personale ha potuto acquisire “una tantum” (per una sola volta) il punteggio aggiuntivo dopo un </w:t>
      </w:r>
      <w:r>
        <w:rPr>
          <w:bCs/>
          <w:i/>
          <w:sz w:val="20"/>
          <w:szCs w:val="20"/>
        </w:rPr>
        <w:t>triennio continuativo</w:t>
      </w:r>
      <w:r>
        <w:rPr>
          <w:i/>
          <w:sz w:val="20"/>
          <w:szCs w:val="20"/>
        </w:rPr>
        <w:t>, compreso tra le domande di mobilità per l’A.S. 2000/2001 e per l’A.S 2007/2008, durante il quale non è stata presentata domanda volontaria di trasferimento e/o di passaggio di profilo nell’ambito della provincia di titolarità.</w:t>
      </w:r>
    </w:p>
    <w:p w:rsidR="00000000" w:rsidRDefault="00B50BA0">
      <w:pPr>
        <w:jc w:val="both"/>
        <w:rPr>
          <w:i/>
        </w:rPr>
      </w:pPr>
      <w:r>
        <w:rPr>
          <w:i/>
        </w:rPr>
        <w:t>Ai fin</w:t>
      </w:r>
      <w:r>
        <w:rPr>
          <w:i/>
        </w:rPr>
        <w:t xml:space="preserve">i dell’attribuzione del punteggio deve essere stato prestato servizio nella stessa scuola continuativamente per quattro anni, quello di arrivo più i tre anni successivi in cui non si è presentata domanda. Diversamente il punteggio aggiuntivo </w:t>
      </w:r>
      <w:r>
        <w:rPr>
          <w:bCs/>
          <w:i/>
        </w:rPr>
        <w:t xml:space="preserve">si è maturato </w:t>
      </w:r>
      <w:r>
        <w:rPr>
          <w:bCs/>
          <w:i/>
        </w:rPr>
        <w:t>anche quando</w:t>
      </w:r>
      <w:r>
        <w:rPr>
          <w:i/>
        </w:rPr>
        <w:t>, nel triennio continuativo di riferimento:</w:t>
      </w:r>
    </w:p>
    <w:p w:rsidR="00000000" w:rsidRDefault="00B50BA0">
      <w:pPr>
        <w:numPr>
          <w:ilvl w:val="0"/>
          <w:numId w:val="2"/>
        </w:numPr>
        <w:jc w:val="both"/>
        <w:rPr>
          <w:i/>
        </w:rPr>
      </w:pPr>
      <w:r>
        <w:rPr>
          <w:i/>
        </w:rPr>
        <w:t>è stata presentata revoca della domanda di trasferimento e/o di passaggio di profilo provinciale, nei termini previsti dall’ordinanza che applica il contratto sulla mobilità</w:t>
      </w:r>
    </w:p>
    <w:p w:rsidR="00000000" w:rsidRDefault="00B50BA0">
      <w:pPr>
        <w:numPr>
          <w:ilvl w:val="0"/>
          <w:numId w:val="2"/>
        </w:numPr>
        <w:jc w:val="both"/>
        <w:rPr>
          <w:i/>
        </w:rPr>
      </w:pPr>
      <w:r>
        <w:rPr>
          <w:i/>
        </w:rPr>
        <w:t>è stata presentata domanda</w:t>
      </w:r>
      <w:r>
        <w:rPr>
          <w:i/>
        </w:rPr>
        <w:t xml:space="preserve"> di trasferimento e/o passaggio di profilo interprovinciale (cioè per una provincia diversa da quella di titolarità) ed è stato ottenuto il movimento</w:t>
      </w:r>
    </w:p>
    <w:p w:rsidR="00000000" w:rsidRDefault="00B50BA0">
      <w:pPr>
        <w:numPr>
          <w:ilvl w:val="0"/>
          <w:numId w:val="2"/>
        </w:numPr>
        <w:jc w:val="both"/>
        <w:rPr>
          <w:i/>
        </w:rPr>
      </w:pPr>
      <w:r>
        <w:rPr>
          <w:i/>
        </w:rPr>
        <w:t>è stata presentata domanda di assegnazione provvisoria ed è stata ottenuta</w:t>
      </w:r>
    </w:p>
    <w:p w:rsidR="00000000" w:rsidRDefault="00B50BA0">
      <w:pPr>
        <w:numPr>
          <w:ilvl w:val="0"/>
          <w:numId w:val="2"/>
        </w:numPr>
        <w:jc w:val="both"/>
        <w:rPr>
          <w:i/>
        </w:rPr>
      </w:pPr>
      <w:r>
        <w:rPr>
          <w:i/>
        </w:rPr>
        <w:t>è stata presentata domanda di t</w:t>
      </w:r>
      <w:r>
        <w:rPr>
          <w:i/>
        </w:rPr>
        <w:t>rasferimento condizionata quale soprannumerario oppure domanda di rientro nella scuola di precedente titolarità nel periodo in cui si fruiva della precedenza di cui al punto II e IV dell’art. 7, comma 1 del CCNI sulla mobilità, ed è stato ottenuto il trasf</w:t>
      </w:r>
      <w:r>
        <w:rPr>
          <w:i/>
        </w:rPr>
        <w:t>erimento</w:t>
      </w:r>
    </w:p>
    <w:p w:rsidR="00000000" w:rsidRDefault="00B50BA0">
      <w:pPr>
        <w:spacing w:before="40"/>
        <w:jc w:val="both"/>
        <w:rPr>
          <w:i/>
        </w:rPr>
      </w:pPr>
      <w:r>
        <w:rPr>
          <w:i/>
        </w:rPr>
        <w:t xml:space="preserve">(2) Il personale trasferito d’ufficio senza aver prodotto domanda, o trasferito a domanda condizionata che abbia richiesto come prima preferenza in ciascun anno del periodo in cui fruiva della precedenza di cui al punto II e IV dell’art. 7, comma </w:t>
      </w:r>
      <w:r>
        <w:rPr>
          <w:i/>
        </w:rPr>
        <w:t>1 del CCNI sulla mobilità il rientro nella scuola o nel comune di precedente titolarità, e che abbia ottenuto il trasferimento per la scuola o per il comune di precedente titolarità, oppure per altre preferenze espresse nella domanda, ha mantenuto il dirit</w:t>
      </w:r>
      <w:r>
        <w:rPr>
          <w:i/>
        </w:rPr>
        <w:t>to alla maturazione del punteggio aggiuntivo.</w:t>
      </w:r>
    </w:p>
    <w:p w:rsidR="00000000" w:rsidRDefault="00B50BA0">
      <w:pPr>
        <w:pStyle w:val="BodyText2"/>
        <w:spacing w:before="40" w:after="0" w:line="100" w:lineRule="atLeast"/>
        <w:jc w:val="both"/>
        <w:rPr>
          <w:i/>
        </w:rPr>
      </w:pPr>
      <w:r>
        <w:rPr>
          <w:i/>
          <w:sz w:val="20"/>
          <w:szCs w:val="20"/>
        </w:rPr>
        <w:t xml:space="preserve">(3) Si perde il diritto all’attribuzione del punteggio aggiuntivo già acquisito qualora sia stato ottenuto dall’A.S. 2003/2004 il trasferimento, il passaggio di profilo o l’assegnazione provvisoria nell’ambito </w:t>
      </w:r>
      <w:r>
        <w:rPr>
          <w:i/>
          <w:sz w:val="20"/>
          <w:szCs w:val="20"/>
        </w:rPr>
        <w:t>della provincia di titolarità a seguito di domanda volontaria. La sola presentazione della domanda di trasferimento o passaggio, anche in ambito provinciale, non determina la perdita del punteggio aggiuntivo.</w:t>
      </w:r>
    </w:p>
    <w:p w:rsidR="00000000" w:rsidRDefault="00B50BA0">
      <w:pPr>
        <w:spacing w:before="40"/>
        <w:ind w:right="204"/>
        <w:jc w:val="both"/>
        <w:rPr>
          <w:i/>
        </w:rPr>
      </w:pPr>
      <w:r>
        <w:rPr>
          <w:i/>
        </w:rPr>
        <w:t>(4) Non fa venir meno il punteggio aggiuntivo g</w:t>
      </w:r>
      <w:r>
        <w:rPr>
          <w:i/>
        </w:rPr>
        <w:t>ià maturato aver ottenuto l’assegnazione provvisoria nell’A.S. 2003/2004 e precedenti</w:t>
      </w:r>
    </w:p>
    <w:p w:rsidR="00000000" w:rsidRDefault="00B50BA0">
      <w:pPr>
        <w:spacing w:before="40"/>
        <w:ind w:right="204"/>
        <w:jc w:val="both"/>
      </w:pPr>
      <w:r>
        <w:rPr>
          <w:i/>
        </w:rPr>
        <w:t>(5) Non fa venir meno il punteggio aggiuntivo già maturato il rientro, nel periodo in cui si fruiva della precedenza di cui al punto II e IV dell’art. 7, comma 1 del CCNI</w:t>
      </w:r>
      <w:r>
        <w:rPr>
          <w:i/>
        </w:rPr>
        <w:t xml:space="preserve"> sulla mobilità, nella scuola o nel comune di precedente titolarità o il trasferimento per altre preferenze espresse nella domanda da parte del personale trasferito d’ufficio senza aver prodotto domanda o trasferito a domanda condizionata che abbia chiesto</w:t>
      </w:r>
      <w:r>
        <w:rPr>
          <w:i/>
        </w:rPr>
        <w:t xml:space="preserve"> come prima preferenza in ciascun anno il rientro nella scuola o nel comune di precedente titolarità. Analogamente non perde il punteggio aggiuntivo il personale trasferito d’ufficio o a domanda condizionata che non chiede il rientro nella scuola di preced</w:t>
      </w:r>
      <w:r>
        <w:rPr>
          <w:i/>
        </w:rPr>
        <w:t>ente titolarità.</w:t>
      </w:r>
    </w:p>
    <w:p w:rsidR="00000000" w:rsidRDefault="00B50BA0"/>
    <w:p w:rsidR="00000000" w:rsidRDefault="00B50BA0">
      <w:pPr>
        <w:ind w:right="567"/>
        <w:jc w:val="right"/>
      </w:pPr>
    </w:p>
    <w:p w:rsidR="00B50BA0" w:rsidRDefault="00B50BA0"/>
    <w:sectPr w:rsidR="00B50BA0">
      <w:pgSz w:w="11906" w:h="16838"/>
      <w:pgMar w:top="1417" w:right="1134" w:bottom="1134" w:left="1134" w:header="720" w:footer="720" w:gutter="0"/>
      <w:cols w:space="72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  <w:sz w:val="28"/>
        <w:szCs w:val="28"/>
      </w:rPr>
    </w:lvl>
    <w:lvl w:ilvl="1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/>
        <w:b/>
        <w:i w:val="0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cs="Times New Roman"/>
        <w:b/>
        <w:i w:val="0"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64F6A"/>
    <w:rsid w:val="00064F6A"/>
    <w:rsid w:val="00B5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line="100" w:lineRule="atLeast"/>
    </w:pPr>
    <w:rPr>
      <w:kern w:val="1"/>
    </w:rPr>
  </w:style>
  <w:style w:type="character" w:default="1" w:styleId="Carpredefinitoparagrafo">
    <w:name w:val="Default Paragraph Font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Corpodeltesto2Carattere">
    <w:name w:val="Corpo del testo 2 Carattere"/>
    <w:basedOn w:val="DefaultParagraphFont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ListLabel1">
    <w:name w:val="ListLabel 1"/>
    <w:rPr>
      <w:b w:val="0"/>
      <w:i w:val="0"/>
      <w:sz w:val="28"/>
      <w:szCs w:val="28"/>
    </w:rPr>
  </w:style>
  <w:style w:type="character" w:customStyle="1" w:styleId="ListLabel2">
    <w:name w:val="ListLabel 2"/>
    <w:rPr>
      <w:b/>
      <w:i w:val="0"/>
      <w:sz w:val="28"/>
      <w:szCs w:val="28"/>
    </w:rPr>
  </w:style>
  <w:style w:type="character" w:customStyle="1" w:styleId="ListLabel3">
    <w:name w:val="ListLabel 3"/>
    <w:rPr>
      <w:rFonts w:cs="Times New Roman"/>
      <w:b/>
      <w:i w:val="0"/>
      <w:color w:val="00000A"/>
      <w:sz w:val="22"/>
      <w:szCs w:val="22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BodyText2">
    <w:name w:val="Body Text 2"/>
    <w:basedOn w:val="Normale"/>
    <w:pPr>
      <w:spacing w:after="120" w:line="480" w:lineRule="auto"/>
    </w:pPr>
    <w:rPr>
      <w:sz w:val="24"/>
      <w:szCs w:val="24"/>
    </w:rPr>
  </w:style>
  <w:style w:type="paragraph" w:customStyle="1" w:styleId="Contenutocornice">
    <w:name w:val="Contenuto cornice"/>
    <w:basedOn w:val="Corpodeltesto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767</Words>
  <Characters>4373</Characters>
  <Application>Microsoft Office Word</Application>
  <DocSecurity>0</DocSecurity>
  <Lines>36</Lines>
  <Paragraphs>10</Paragraphs>
  <ScaleCrop>false</ScaleCrop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meregalli</cp:lastModifiedBy>
  <cp:revision>2</cp:revision>
  <cp:lastPrinted>1601-01-01T00:00:00Z</cp:lastPrinted>
  <dcterms:created xsi:type="dcterms:W3CDTF">2015-03-17T16:05:00Z</dcterms:created>
  <dcterms:modified xsi:type="dcterms:W3CDTF">2015-03-17T16:05:00Z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