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5A08">
      <w:pPr>
        <w:ind w:right="567"/>
        <w:jc w:val="center"/>
      </w:pPr>
      <w:r>
        <w:rPr>
          <w:rFonts w:ascii="Arial" w:hAnsi="Arial" w:cs="Arial"/>
          <w:sz w:val="24"/>
          <w:szCs w:val="24"/>
        </w:rPr>
        <w:t>DICHIARAZIONE DI SERVIZIO CONTINUATIVO</w:t>
      </w:r>
    </w:p>
    <w:p w:rsidR="00000000" w:rsidRDefault="00DB5A08">
      <w:pPr>
        <w:pStyle w:val="Titolo3"/>
        <w:jc w:val="center"/>
      </w:pPr>
      <w:r>
        <w:t>(DA UTILIZZARE NEL CASO DI PERSONALE CHE USUFRUISCE DELLA PRECEDENZA DI CUI ALL’ART. 7, PUNTI II) E IV)  DEL C.C.N.I.)</w:t>
      </w:r>
    </w:p>
    <w:p w:rsidR="00000000" w:rsidRDefault="00DB5A08">
      <w:pPr>
        <w:pStyle w:val="Titolo3"/>
        <w:jc w:val="center"/>
      </w:pPr>
    </w:p>
    <w:p w:rsidR="00000000" w:rsidRDefault="00DB5A08">
      <w:pPr>
        <w:ind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IL/LA SOTTOSCRITTO/A ................. (COGNOME) ....................(NOME) DICHIARA, SOTTO LA PR</w:t>
      </w:r>
      <w:r>
        <w:rPr>
          <w:rFonts w:ascii="Courier New" w:hAnsi="Courier New"/>
        </w:rPr>
        <w:t>OPRIA PERSONALE RESPONSABILITÀ:</w:t>
      </w:r>
    </w:p>
    <w:p w:rsidR="00000000" w:rsidRDefault="00DB5A08">
      <w:pPr>
        <w:numPr>
          <w:ilvl w:val="0"/>
          <w:numId w:val="3"/>
        </w:numPr>
        <w:ind w:left="0" w:right="567" w:firstLine="0"/>
        <w:jc w:val="both"/>
        <w:rPr>
          <w:rFonts w:ascii="Courier New" w:hAnsi="Courier New"/>
        </w:rPr>
      </w:pPr>
      <w:r>
        <w:rPr>
          <w:rFonts w:ascii="Courier New" w:hAnsi="Courier New"/>
        </w:rPr>
        <w:t>DI PRESTARE SERVIZIO, QUALE TITOLARE, NEL CORRENTE ANNO SCOLASTICO ..../...., PRESSO LA UNITÀ SCOLASTICA ......... UBICATA NEL COMUNE DI............................... NELLA QUALE E’ STATO/A TRASFERITO/A D’UFFICIO  O A DOMAN</w:t>
      </w:r>
      <w:r>
        <w:rPr>
          <w:rFonts w:ascii="Courier New" w:hAnsi="Courier New"/>
        </w:rPr>
        <w:t xml:space="preserve">DA CONDIZIONATA NELL’ANNO SCOLASTICO ..../..... </w:t>
      </w:r>
    </w:p>
    <w:p w:rsidR="00000000" w:rsidRDefault="00DB5A08">
      <w:pPr>
        <w:numPr>
          <w:ilvl w:val="0"/>
          <w:numId w:val="3"/>
        </w:numPr>
        <w:ind w:left="0" w:right="567" w:firstLine="0"/>
        <w:jc w:val="both"/>
        <w:rPr>
          <w:rFonts w:ascii="Courier New" w:hAnsi="Courier New"/>
        </w:rPr>
      </w:pPr>
      <w:r>
        <w:rPr>
          <w:rFonts w:ascii="Courier New" w:hAnsi="Courier New"/>
        </w:rPr>
        <w:t>DI AVERE DIRITTO AL RIENTRO, CON LA PRECEDENZA PREVISTA NELL’ART. 7 COMMA 1, PUNTO II DEL CONTRATTO SULLA MOBILITA’, DALL’UNITÀ SCOLASTICA ........................... UBICATA NEL COMUNE DI ..................</w:t>
      </w:r>
      <w:r>
        <w:rPr>
          <w:rFonts w:ascii="Courier New" w:hAnsi="Courier New"/>
        </w:rPr>
        <w:t>............... DALLA  QUALE E’ STATO/A TRASFERITO/A D’UFFICO O A DOMANDA CONDIZIONATA NELL’ANNO SCOLASTICO …………………… E CHE HA RICHIESTO PER I SEGUENTI ANNI SCOLASTICI:</w:t>
      </w:r>
    </w:p>
    <w:p w:rsidR="00000000" w:rsidRDefault="00DB5A08">
      <w:pPr>
        <w:ind w:right="567"/>
        <w:rPr>
          <w:rFonts w:ascii="Courier New" w:hAnsi="Courier Ne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1"/>
        <w:gridCol w:w="1558"/>
        <w:gridCol w:w="3119"/>
        <w:gridCol w:w="4253"/>
      </w:tblGrid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</w:pPr>
            <w:r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pStyle w:val="Titolo7"/>
            </w:pPr>
            <w:r>
              <w:rPr>
                <w:b w:val="0"/>
              </w:rPr>
              <w:t xml:space="preserve">Scuola </w:t>
            </w:r>
            <w:r>
              <w:rPr>
                <w:b w:val="0"/>
                <w:sz w:val="16"/>
              </w:rPr>
              <w:t>(e)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Note (f</w:t>
            </w:r>
            <w:r>
              <w:rPr>
                <w:rFonts w:ascii="Courier New" w:hAnsi="Courier New"/>
                <w:sz w:val="16"/>
              </w:rPr>
              <w:t>)</w:t>
            </w: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</w:tbl>
    <w:p w:rsidR="00000000" w:rsidRDefault="00DB5A08">
      <w:pPr>
        <w:tabs>
          <w:tab w:val="left" w:pos="993"/>
        </w:tabs>
        <w:ind w:right="567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:rsidR="00000000" w:rsidRDefault="00DB5A08">
      <w:pPr>
        <w:tabs>
          <w:tab w:val="left" w:pos="993"/>
        </w:tabs>
        <w:ind w:right="567"/>
        <w:rPr>
          <w:rFonts w:ascii="Courier New" w:hAnsi="Courier New"/>
        </w:rPr>
      </w:pPr>
      <w:r>
        <w:rPr>
          <w:rFonts w:ascii="Courier New" w:hAnsi="Courier New"/>
        </w:rPr>
        <w:t>C) DI CONSE</w:t>
      </w:r>
      <w:r>
        <w:rPr>
          <w:rFonts w:ascii="Courier New" w:hAnsi="Courier New"/>
        </w:rPr>
        <w:t>RVARE, PERTANTO, IL DIRITTO ALLA CONTINUITA’ DI SERVIZIO ININTERROTTO PER I SEGUENTI ANNI SCOLASTICI:</w:t>
      </w:r>
    </w:p>
    <w:p w:rsidR="00000000" w:rsidRDefault="00DB5A08">
      <w:pPr>
        <w:ind w:right="567"/>
        <w:rPr>
          <w:rFonts w:ascii="Courier New" w:hAnsi="Courier Ne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1"/>
        <w:gridCol w:w="1558"/>
        <w:gridCol w:w="3119"/>
        <w:gridCol w:w="4253"/>
      </w:tblGrid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</w:pPr>
            <w:r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pStyle w:val="Titolo7"/>
            </w:pPr>
            <w:r>
              <w:rPr>
                <w:b w:val="0"/>
              </w:rPr>
              <w:t xml:space="preserve">Scuola </w:t>
            </w:r>
            <w:r>
              <w:rPr>
                <w:b w:val="0"/>
                <w:sz w:val="16"/>
              </w:rPr>
              <w:t>(e)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Note (g</w:t>
            </w:r>
            <w:r>
              <w:rPr>
                <w:rFonts w:ascii="Courier New" w:hAnsi="Courier New"/>
                <w:sz w:val="16"/>
              </w:rPr>
              <w:t>)</w:t>
            </w: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</w:tbl>
    <w:p w:rsidR="00000000" w:rsidRDefault="00DB5A08">
      <w:pPr>
        <w:tabs>
          <w:tab w:val="left" w:pos="993"/>
        </w:tabs>
        <w:ind w:right="567"/>
        <w:rPr>
          <w:rFonts w:ascii="Courier New" w:hAnsi="Courier New"/>
        </w:rPr>
      </w:pPr>
    </w:p>
    <w:p w:rsidR="00000000" w:rsidRDefault="00DB5A08">
      <w:pPr>
        <w:ind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DICHIARA DI  AVER DIRITTO ALL’ATTRIBUZIONE DEL SEGUENTE PUNTEGGIO PREVISTO DAL</w:t>
      </w:r>
      <w:r>
        <w:rPr>
          <w:rFonts w:ascii="Courier New" w:hAnsi="Courier New"/>
        </w:rPr>
        <w:t xml:space="preserve">LA TABELLA ALL. E TIT. I DEL CCDN PER LA MOBILITA’: PER N… ANNI COMPRESI NEL PRIMO QUINQUENNIO: PUNTI ……… ; PER ULTERIORI N …… ANNI: PUNTI…… TOTALE PUNTI……… </w:t>
      </w:r>
    </w:p>
    <w:p w:rsidR="00000000" w:rsidRDefault="00DB5A08">
      <w:pPr>
        <w:ind w:right="567"/>
        <w:jc w:val="both"/>
        <w:rPr>
          <w:rFonts w:ascii="Courier New" w:hAnsi="Courier New"/>
        </w:rPr>
      </w:pPr>
    </w:p>
    <w:p w:rsidR="00000000" w:rsidRDefault="00DB5A08">
      <w:pPr>
        <w:ind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D)DI AVER PRESTATO ININTERROTTAMENTE SERVIZIO NEL COMUNE DI ………………… CONSERVANDONE LA TITOLARITA’ </w:t>
      </w:r>
      <w:r>
        <w:rPr>
          <w:rFonts w:ascii="Courier New" w:hAnsi="Courier New"/>
        </w:rPr>
        <w:t>IN ALTRE UNITA’ SCOLASTICHE, NEI SEGUIENTI ANNI SCOLASTICI IMMEDIATAMENTE PRECEDENTI QUELLI GIA’ DICHIARATI (h</w:t>
      </w:r>
    </w:p>
    <w:p w:rsidR="00000000" w:rsidRDefault="00DB5A08">
      <w:pPr>
        <w:ind w:right="567"/>
        <w:rPr>
          <w:rFonts w:ascii="Courier New" w:hAnsi="Courier Ne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1"/>
        <w:gridCol w:w="1558"/>
        <w:gridCol w:w="3119"/>
        <w:gridCol w:w="4253"/>
      </w:tblGrid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</w:pPr>
            <w:r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pStyle w:val="Titolo7"/>
            </w:pPr>
            <w:r>
              <w:rPr>
                <w:b w:val="0"/>
              </w:rPr>
              <w:t>Scuola</w:t>
            </w:r>
            <w:r>
              <w:rPr>
                <w:b w:val="0"/>
                <w:sz w:val="16"/>
              </w:rPr>
              <w:t>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Note (i</w:t>
            </w:r>
            <w:r>
              <w:rPr>
                <w:rFonts w:ascii="Courier New" w:hAnsi="Courier New"/>
                <w:sz w:val="16"/>
              </w:rPr>
              <w:t>)</w:t>
            </w: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  <w:tr w:rsidR="00000000">
        <w:tc>
          <w:tcPr>
            <w:tcW w:w="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DB5A08">
            <w:pPr>
              <w:rPr>
                <w:rFonts w:ascii="Courier New" w:hAnsi="Courier New"/>
              </w:rPr>
            </w:pPr>
          </w:p>
        </w:tc>
      </w:tr>
    </w:tbl>
    <w:p w:rsidR="00000000" w:rsidRDefault="00DB5A08">
      <w:pPr>
        <w:ind w:right="567"/>
        <w:rPr>
          <w:rFonts w:ascii="Courier New" w:hAnsi="Courier New"/>
        </w:rPr>
      </w:pPr>
    </w:p>
    <w:p w:rsidR="00000000" w:rsidRDefault="00DB5A08">
      <w:pPr>
        <w:ind w:right="567"/>
        <w:rPr>
          <w:rFonts w:ascii="Courier New" w:hAnsi="Courier New"/>
        </w:rPr>
      </w:pPr>
      <w:r>
        <w:rPr>
          <w:rFonts w:ascii="Courier New" w:hAnsi="Courier New"/>
        </w:rPr>
        <w:lastRenderedPageBreak/>
        <w:t>DICHIARA, PERTANTO D’AVER DIRITTO ALL’ATTRIBUZIONE DEL</w:t>
      </w:r>
      <w:r>
        <w:rPr>
          <w:rFonts w:ascii="Courier New" w:hAnsi="Courier New"/>
        </w:rPr>
        <w:t xml:space="preserve"> SEGUENTE PUNTEGGIO PREVISTO DALLA TABELLA ALL. E TIT. I DEL CCDN PER LA MOBILITA’: N. … ANNI: PUNTI………  </w:t>
      </w:r>
    </w:p>
    <w:p w:rsidR="00000000" w:rsidRDefault="00DB5A08">
      <w:pPr>
        <w:ind w:right="567"/>
        <w:rPr>
          <w:rFonts w:ascii="Courier New" w:hAnsi="Courier New"/>
        </w:rPr>
      </w:pPr>
    </w:p>
    <w:p w:rsidR="00000000" w:rsidRDefault="00DB5A08">
      <w:pPr>
        <w:ind w:right="567"/>
        <w:rPr>
          <w:rFonts w:ascii="Courier New" w:hAnsi="Courier New"/>
        </w:rPr>
      </w:pPr>
      <w:r>
        <w:rPr>
          <w:rFonts w:ascii="Courier New" w:hAnsi="Courier New"/>
        </w:rPr>
        <w:t>DATA                                    FIRMA</w:t>
      </w:r>
    </w:p>
    <w:p w:rsidR="00000000" w:rsidRDefault="00DB5A08">
      <w:pPr>
        <w:ind w:right="567"/>
        <w:rPr>
          <w:rFonts w:ascii="Courier New" w:hAnsi="Courier New"/>
        </w:rPr>
      </w:pPr>
    </w:p>
    <w:p w:rsidR="00000000" w:rsidRDefault="00DB5A08">
      <w:pPr>
        <w:ind w:right="567"/>
        <w:rPr>
          <w:rFonts w:ascii="Courier New" w:hAnsi="Courier New"/>
        </w:rPr>
      </w:pPr>
    </w:p>
    <w:p w:rsidR="00000000" w:rsidRDefault="00DB5A08">
      <w:pPr>
        <w:ind w:right="567"/>
        <w:rPr>
          <w:i/>
        </w:rPr>
      </w:pPr>
      <w:r>
        <w:rPr>
          <w:i/>
        </w:rPr>
        <w:t>NOTE</w:t>
      </w:r>
    </w:p>
    <w:p w:rsidR="00000000" w:rsidRDefault="00DB5A08">
      <w:pPr>
        <w:ind w:right="567"/>
        <w:rPr>
          <w:i/>
        </w:rPr>
      </w:pPr>
    </w:p>
    <w:p w:rsidR="00000000" w:rsidRDefault="00DB5A08">
      <w:pPr>
        <w:ind w:right="567"/>
        <w:jc w:val="right"/>
        <w:rPr>
          <w:i/>
        </w:rPr>
      </w:pPr>
    </w:p>
    <w:p w:rsidR="00000000" w:rsidRDefault="00DB5A08">
      <w:pPr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 xml:space="preserve">Riportare il nome della scuola nel caso in cui risulti diversa da quella di titolarità (PUNTO </w:t>
      </w:r>
      <w:r>
        <w:rPr>
          <w:i/>
        </w:rPr>
        <w:t>A)</w:t>
      </w:r>
    </w:p>
    <w:p w:rsidR="00000000" w:rsidRDefault="00DB5A08">
      <w:pPr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000000" w:rsidRDefault="00DB5A08">
      <w:pPr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</w:t>
      </w:r>
      <w:r>
        <w:rPr>
          <w:i/>
        </w:rPr>
        <w:t>one qualora la scuola sia diversa da quella cui si ha titolo alla precedenza (PUNTO B) (es. trasferimento d’ufficio, trasferimento a domanda condizionata, utilizzazione personale soprannumerario)</w:t>
      </w:r>
    </w:p>
    <w:p w:rsidR="00000000" w:rsidRDefault="00DB5A08">
      <w:pPr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</w:t>
      </w:r>
      <w:r>
        <w:rPr>
          <w:i/>
        </w:rPr>
        <w:t>vata al personale individuato come perdente posto</w:t>
      </w:r>
    </w:p>
    <w:p w:rsidR="00000000" w:rsidRDefault="00DB5A08">
      <w:pPr>
        <w:numPr>
          <w:ilvl w:val="0"/>
          <w:numId w:val="2"/>
        </w:numPr>
        <w:ind w:left="0" w:right="567" w:firstLine="0"/>
        <w:jc w:val="both"/>
      </w:pPr>
      <w:r>
        <w:rPr>
          <w:i/>
        </w:rPr>
        <w:t>Riportare la motivazione dell’assegnazione qualora i comune sia  diverso da quello di attuale titolarità o cui si ha titolo alla precedenza per il rientro (es. trasferimento d’ufficio, trasferimento a doman</w:t>
      </w:r>
      <w:r>
        <w:rPr>
          <w:i/>
        </w:rPr>
        <w:t>da condizionata, utilizzazione personale soprannumerario</w:t>
      </w:r>
    </w:p>
    <w:p w:rsidR="00000000" w:rsidRDefault="00DB5A08"/>
    <w:p w:rsidR="00000000" w:rsidRDefault="00DB5A08"/>
    <w:p w:rsidR="00000000" w:rsidRDefault="00DB5A08"/>
    <w:p w:rsidR="00DB5A08" w:rsidRDefault="00DB5A08">
      <w:pPr>
        <w:pageBreakBefore/>
      </w:pPr>
    </w:p>
    <w:sectPr w:rsidR="00DB5A08">
      <w:pgSz w:w="11906" w:h="16838"/>
      <w:pgMar w:top="1417" w:right="1134" w:bottom="1134" w:left="1134" w:header="720" w:footer="720" w:gutter="0"/>
      <w:cols w:space="72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B411FB"/>
    <w:rsid w:val="00B411FB"/>
    <w:rsid w:val="00DB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00" w:lineRule="atLeast"/>
    </w:pPr>
    <w:rPr>
      <w:kern w:val="1"/>
    </w:rPr>
  </w:style>
  <w:style w:type="paragraph" w:styleId="Titolo3">
    <w:name w:val="heading 3"/>
    <w:basedOn w:val="Normale"/>
    <w:next w:val="Corpodeltesto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Corpodeltesto"/>
    <w:qFormat/>
    <w:pPr>
      <w:keepNext/>
      <w:numPr>
        <w:ilvl w:val="6"/>
        <w:numId w:val="1"/>
      </w:numPr>
      <w:outlineLvl w:val="6"/>
    </w:pPr>
    <w:rPr>
      <w:rFonts w:ascii="Courier New" w:hAnsi="Courier New"/>
      <w:b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itolo3Carattere">
    <w:name w:val="Titolo 3 Carattere"/>
    <w:basedOn w:val="DefaultParagraphFont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DefaultParagraphFont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meregalli</cp:lastModifiedBy>
  <cp:revision>2</cp:revision>
  <cp:lastPrinted>1601-01-01T00:00:00Z</cp:lastPrinted>
  <dcterms:created xsi:type="dcterms:W3CDTF">2015-03-17T16:06:00Z</dcterms:created>
  <dcterms:modified xsi:type="dcterms:W3CDTF">2015-03-17T16:06:00Z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